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FF6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</w:p>
    <w:p w:rsidR="001F754C" w:rsidRPr="00B07FD2" w:rsidRDefault="000E2FF6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proofErr w:type="spellStart"/>
      <w:r>
        <w:rPr>
          <w:rFonts w:ascii="Calibri" w:hAnsi="Calibri" w:cs="Calibri"/>
          <w:color w:val="4F6228" w:themeColor="accent3" w:themeShade="80"/>
          <w:sz w:val="36"/>
          <w:szCs w:val="36"/>
        </w:rPr>
        <w:t>Admisions</w:t>
      </w:r>
      <w:proofErr w:type="spellEnd"/>
      <w:r w:rsidR="001F754C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5-13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27CB3" w:rsidRDefault="000E2FF6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  <w:lang w:val="es-CO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May 13,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927CB3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27CB3" w:rsidRDefault="008723BB" w:rsidP="00CC0C1E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27CB3" w:rsidRDefault="008723BB" w:rsidP="008723BB">
            <w:pPr>
              <w:rPr>
                <w:lang w:val="es-CO"/>
              </w:rPr>
            </w:pPr>
          </w:p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E54402" w:rsidRPr="008A4CC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  <w:r w:rsidR="00E54402">
        <w:rPr>
          <w:b w:val="0"/>
          <w:i/>
          <w:szCs w:val="20"/>
          <w:lang w:val="es-CO"/>
        </w:rPr>
        <w:tab/>
      </w:r>
    </w:p>
    <w:p w:rsidR="00B5678B" w:rsidRPr="000E2FF6" w:rsidRDefault="004E73D9" w:rsidP="000E2FF6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proofErr w:type="spellStart"/>
      <w:r>
        <w:rPr>
          <w:b w:val="0"/>
          <w:i/>
          <w:szCs w:val="20"/>
          <w:lang w:val="es-CO"/>
        </w:rPr>
        <w:t>Sidey</w:t>
      </w:r>
      <w:proofErr w:type="spellEnd"/>
      <w:r>
        <w:rPr>
          <w:b w:val="0"/>
          <w:i/>
          <w:szCs w:val="20"/>
          <w:lang w:val="es-CO"/>
        </w:rPr>
        <w:t xml:space="preserve"> </w:t>
      </w:r>
      <w:proofErr w:type="spellStart"/>
      <w:r>
        <w:rPr>
          <w:b w:val="0"/>
          <w:i/>
          <w:szCs w:val="20"/>
          <w:lang w:val="es-CO"/>
        </w:rPr>
        <w:t>Viedman</w:t>
      </w:r>
      <w:proofErr w:type="spellEnd"/>
      <w:r>
        <w:rPr>
          <w:b w:val="0"/>
          <w:i/>
          <w:szCs w:val="20"/>
          <w:lang w:val="es-CO"/>
        </w:rPr>
        <w:t>, Asistente de Sección</w:t>
      </w:r>
      <w:r w:rsidR="00C57F76"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 w:rsidR="00C57F76">
        <w:rPr>
          <w:b w:val="0"/>
          <w:i/>
          <w:szCs w:val="20"/>
          <w:lang w:val="es-CO"/>
        </w:rPr>
        <w:t xml:space="preserve">  </w:t>
      </w:r>
      <w:r w:rsidR="00C9115F">
        <w:rPr>
          <w:b w:val="0"/>
          <w:i/>
          <w:szCs w:val="20"/>
          <w:lang w:val="es-CO"/>
        </w:rPr>
        <w:t xml:space="preserve">   </w:t>
      </w:r>
      <w:r w:rsidR="00B87AEE">
        <w:rPr>
          <w:b w:val="0"/>
          <w:i/>
          <w:szCs w:val="20"/>
          <w:lang w:val="es-CO"/>
        </w:rPr>
        <w:tab/>
      </w:r>
      <w:r w:rsidR="00B87AEE">
        <w:rPr>
          <w:b w:val="0"/>
          <w:i/>
          <w:szCs w:val="20"/>
          <w:lang w:val="es-CO"/>
        </w:rPr>
        <w:tab/>
        <w:t>Flor Herrera, Coordinadora de Prekinder</w:t>
      </w:r>
      <w:r w:rsidR="00174DA2">
        <w:rPr>
          <w:i/>
          <w:lang w:val="es-CO"/>
        </w:rPr>
        <w:t xml:space="preserve">  </w:t>
      </w:r>
      <w:r w:rsidR="00C4636D">
        <w:rPr>
          <w:i/>
          <w:lang w:val="es-CO"/>
        </w:rPr>
        <w:t xml:space="preserve"> </w:t>
      </w:r>
      <w:r w:rsidR="00330736">
        <w:rPr>
          <w:i/>
          <w:lang w:val="es-CO"/>
        </w:rPr>
        <w:t xml:space="preserve"> </w:t>
      </w:r>
      <w:r w:rsidR="00C9115F">
        <w:rPr>
          <w:i/>
          <w:szCs w:val="20"/>
          <w:lang w:val="es-CO"/>
        </w:rPr>
        <w:tab/>
        <w:t xml:space="preserve">            </w:t>
      </w:r>
      <w:r w:rsidR="00B87AEE">
        <w:rPr>
          <w:i/>
          <w:szCs w:val="20"/>
          <w:lang w:val="es-CO"/>
        </w:rPr>
        <w:tab/>
        <w:t xml:space="preserve">         </w:t>
      </w:r>
    </w:p>
    <w:p w:rsidR="000E2FF6" w:rsidRDefault="00606B3B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María del Pilar Clavijo</w:t>
      </w:r>
      <w:r w:rsidR="00D430EC">
        <w:rPr>
          <w:i/>
          <w:szCs w:val="20"/>
          <w:lang w:val="es-CO"/>
        </w:rPr>
        <w:t xml:space="preserve">, </w:t>
      </w:r>
      <w:r>
        <w:rPr>
          <w:i/>
          <w:szCs w:val="20"/>
          <w:lang w:val="es-CO"/>
        </w:rPr>
        <w:t xml:space="preserve">Psicóloga      </w:t>
      </w:r>
      <w:r w:rsidR="00330736">
        <w:rPr>
          <w:i/>
          <w:szCs w:val="20"/>
          <w:lang w:val="es-CO"/>
        </w:rPr>
        <w:t xml:space="preserve">      </w:t>
      </w:r>
      <w:r w:rsidR="00D430EC">
        <w:rPr>
          <w:i/>
          <w:szCs w:val="20"/>
          <w:lang w:val="es-CO"/>
        </w:rPr>
        <w:tab/>
      </w:r>
      <w:r w:rsidR="000E2FF6">
        <w:rPr>
          <w:i/>
          <w:szCs w:val="20"/>
          <w:lang w:val="es-CO"/>
        </w:rPr>
        <w:t xml:space="preserve">                    </w:t>
      </w:r>
      <w:r w:rsidR="0030731B">
        <w:rPr>
          <w:i/>
          <w:szCs w:val="20"/>
          <w:lang w:val="es-CO"/>
        </w:rPr>
        <w:t xml:space="preserve">            </w:t>
      </w:r>
      <w:r w:rsidR="000E2FF6">
        <w:rPr>
          <w:i/>
          <w:szCs w:val="20"/>
          <w:lang w:val="es-CO"/>
        </w:rPr>
        <w:t>Diana Velá</w:t>
      </w:r>
      <w:r w:rsidR="0030731B">
        <w:rPr>
          <w:i/>
          <w:szCs w:val="20"/>
          <w:lang w:val="es-CO"/>
        </w:rPr>
        <w:t>s</w:t>
      </w:r>
      <w:r w:rsidR="000E2FF6">
        <w:rPr>
          <w:i/>
          <w:szCs w:val="20"/>
          <w:lang w:val="es-CO"/>
        </w:rPr>
        <w:t>quez, Asistente General</w:t>
      </w:r>
      <w:r w:rsidR="00D430EC">
        <w:rPr>
          <w:i/>
          <w:szCs w:val="20"/>
          <w:lang w:val="es-CO"/>
        </w:rPr>
        <w:t xml:space="preserve"> </w:t>
      </w:r>
    </w:p>
    <w:p w:rsidR="00A35A10" w:rsidRDefault="000E2FF6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Lía Correa, Coordinadora Mercadeo y Admisiones</w:t>
      </w:r>
      <w:r w:rsidR="00D430EC">
        <w:rPr>
          <w:i/>
          <w:szCs w:val="20"/>
          <w:lang w:val="es-CO"/>
        </w:rPr>
        <w:t xml:space="preserve">           </w:t>
      </w:r>
    </w:p>
    <w:p w:rsidR="008A4CCA" w:rsidRDefault="000E2FF6" w:rsidP="001A6F8C">
      <w:pPr>
        <w:pStyle w:val="Heading2"/>
        <w:spacing w:before="480"/>
        <w:ind w:left="709" w:hanging="709"/>
        <w:rPr>
          <w:lang w:val="es-CO"/>
        </w:rPr>
      </w:pPr>
      <w:r>
        <w:rPr>
          <w:lang w:val="es-CO"/>
        </w:rPr>
        <w:t>Play Day Prekinder 14-15: Mayo 23 14</w:t>
      </w:r>
    </w:p>
    <w:p w:rsidR="0030731B" w:rsidRPr="0030731B" w:rsidRDefault="0030731B" w:rsidP="0030731B">
      <w:pPr>
        <w:rPr>
          <w:lang w:val="es-CO"/>
        </w:rPr>
      </w:pPr>
    </w:p>
    <w:p w:rsidR="006F548A" w:rsidRDefault="003D384B" w:rsidP="006F548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lang w:val="es-CO"/>
        </w:rPr>
      </w:pPr>
      <w:r>
        <w:rPr>
          <w:lang w:val="es-CO"/>
        </w:rPr>
        <w:t>Se lee el plan presentado por el equipo de coordinación de Preprimaria el cual es aprobado.</w:t>
      </w:r>
    </w:p>
    <w:p w:rsidR="003D384B" w:rsidRPr="003D384B" w:rsidRDefault="003D384B" w:rsidP="003D384B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lang w:val="es-CO"/>
        </w:rPr>
      </w:pPr>
      <w:r>
        <w:rPr>
          <w:lang w:val="es-CO"/>
        </w:rPr>
        <w:t xml:space="preserve">Se define el refrigerio para los niños y padres. Niños: dos </w:t>
      </w:r>
      <w:proofErr w:type="spellStart"/>
      <w:r>
        <w:rPr>
          <w:lang w:val="es-CO"/>
        </w:rPr>
        <w:t>minipandebonos</w:t>
      </w:r>
      <w:proofErr w:type="spellEnd"/>
      <w:r>
        <w:rPr>
          <w:lang w:val="es-CO"/>
        </w:rPr>
        <w:t>, chocolatina Jet, jugo de mango  y piña tropical.</w:t>
      </w:r>
      <w:r>
        <w:rPr>
          <w:lang w:val="es-CO"/>
        </w:rPr>
        <w:t xml:space="preserve">(responsable </w:t>
      </w:r>
      <w:proofErr w:type="spellStart"/>
      <w:r>
        <w:rPr>
          <w:lang w:val="es-CO"/>
        </w:rPr>
        <w:t>Lia</w:t>
      </w:r>
      <w:proofErr w:type="spellEnd"/>
      <w:r>
        <w:rPr>
          <w:lang w:val="es-CO"/>
        </w:rPr>
        <w:t>)</w:t>
      </w:r>
    </w:p>
    <w:p w:rsidR="003D384B" w:rsidRPr="006F548A" w:rsidRDefault="003D384B" w:rsidP="006F548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lang w:val="es-CO"/>
        </w:rPr>
      </w:pPr>
      <w:r>
        <w:rPr>
          <w:lang w:val="es-CO"/>
        </w:rPr>
        <w:t xml:space="preserve">El refrigerio para los papás: la primera opción es salpicón, la segunda opción capuchino con pastel de queso.(responsable </w:t>
      </w:r>
      <w:proofErr w:type="spellStart"/>
      <w:r>
        <w:rPr>
          <w:lang w:val="es-CO"/>
        </w:rPr>
        <w:t>Lia</w:t>
      </w:r>
      <w:proofErr w:type="spellEnd"/>
      <w:r>
        <w:rPr>
          <w:lang w:val="es-CO"/>
        </w:rPr>
        <w:t>)</w:t>
      </w:r>
    </w:p>
    <w:p w:rsidR="002E24F5" w:rsidRDefault="003D384B" w:rsidP="006F548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lang w:val="es-CO"/>
        </w:rPr>
      </w:pPr>
      <w:r>
        <w:rPr>
          <w:lang w:val="es-CO"/>
        </w:rPr>
        <w:t>Lista de niños distribuidos en los tres salones (Maria del Pilar)</w:t>
      </w:r>
    </w:p>
    <w:p w:rsidR="003D384B" w:rsidRDefault="003D384B" w:rsidP="006F548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lang w:val="es-CO"/>
        </w:rPr>
      </w:pPr>
      <w:r>
        <w:rPr>
          <w:lang w:val="es-CO"/>
        </w:rPr>
        <w:t>Lista de materiales y cotización de Jóvenes en Escena (Flor)</w:t>
      </w:r>
    </w:p>
    <w:p w:rsidR="003D384B" w:rsidRPr="003D384B" w:rsidRDefault="003D384B" w:rsidP="003D384B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lang w:val="es-CO"/>
        </w:rPr>
      </w:pPr>
      <w:proofErr w:type="spellStart"/>
      <w:r>
        <w:rPr>
          <w:lang w:val="es-CO"/>
        </w:rPr>
        <w:t>Stickers</w:t>
      </w:r>
      <w:proofErr w:type="spellEnd"/>
      <w:r>
        <w:rPr>
          <w:lang w:val="es-CO"/>
        </w:rPr>
        <w:t xml:space="preserve"> de nombres de los niños (</w:t>
      </w:r>
      <w:proofErr w:type="spellStart"/>
      <w:r>
        <w:rPr>
          <w:lang w:val="es-CO"/>
        </w:rPr>
        <w:t>Lia</w:t>
      </w:r>
      <w:proofErr w:type="spellEnd"/>
      <w:r>
        <w:rPr>
          <w:lang w:val="es-CO"/>
        </w:rPr>
        <w:t>)</w:t>
      </w:r>
      <w:r w:rsidR="006F548A" w:rsidRPr="003D384B">
        <w:rPr>
          <w:rFonts w:cstheme="minorHAnsi"/>
          <w:color w:val="000000"/>
          <w:lang w:val="es-CO" w:eastAsia="es-CO"/>
        </w:rPr>
        <w:t xml:space="preserve"> </w:t>
      </w:r>
    </w:p>
    <w:p w:rsidR="008859FE" w:rsidRDefault="003D384B" w:rsidP="006F548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lang w:val="es-CO"/>
        </w:rPr>
      </w:pPr>
      <w:r>
        <w:rPr>
          <w:lang w:val="es-CO"/>
        </w:rPr>
        <w:t>Se define la logística de recibimiento de los padres y los niños</w:t>
      </w:r>
    </w:p>
    <w:p w:rsidR="0030731B" w:rsidRPr="00CE74EA" w:rsidRDefault="00CE74EA" w:rsidP="0030731B">
      <w:pPr>
        <w:pStyle w:val="Heading2"/>
        <w:rPr>
          <w:lang w:val="es-CO"/>
        </w:rPr>
      </w:pPr>
      <w:r w:rsidRPr="00CE74EA">
        <w:rPr>
          <w:lang w:val="es-CO"/>
        </w:rPr>
        <w:t xml:space="preserve">Admisiones Primera Infancia de nuevas familias Mayo </w:t>
      </w:r>
      <w:r w:rsidR="00BE3D02">
        <w:rPr>
          <w:lang w:val="es-CO"/>
        </w:rPr>
        <w:t>4 y 5</w:t>
      </w:r>
    </w:p>
    <w:p w:rsidR="00A7692F" w:rsidRDefault="00A7692F" w:rsidP="00CE74EA">
      <w:pPr>
        <w:pStyle w:val="ListParagraph"/>
        <w:rPr>
          <w:lang w:val="es-CO"/>
        </w:rPr>
      </w:pPr>
    </w:p>
    <w:p w:rsidR="0030731B" w:rsidRPr="00A7692F" w:rsidRDefault="00A7692F" w:rsidP="00A7692F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t xml:space="preserve">Diana recomienda que la jefe de sección participe en la recepción de las familias nuevas de </w:t>
      </w:r>
      <w:proofErr w:type="spellStart"/>
      <w:r>
        <w:rPr>
          <w:lang w:val="es-CO"/>
        </w:rPr>
        <w:t>Tots</w:t>
      </w:r>
      <w:proofErr w:type="spellEnd"/>
      <w:r>
        <w:rPr>
          <w:lang w:val="es-CO"/>
        </w:rPr>
        <w:t xml:space="preserve"> y </w:t>
      </w:r>
      <w:proofErr w:type="spellStart"/>
      <w:r>
        <w:rPr>
          <w:lang w:val="es-CO"/>
        </w:rPr>
        <w:t>Todlers</w:t>
      </w:r>
      <w:proofErr w:type="spellEnd"/>
      <w:r>
        <w:rPr>
          <w:lang w:val="es-CO"/>
        </w:rPr>
        <w:t>, por lo tanto sugiere</w:t>
      </w:r>
      <w:r w:rsidRPr="00A7692F">
        <w:rPr>
          <w:lang w:val="es-CO"/>
        </w:rPr>
        <w:t xml:space="preserve"> se</w:t>
      </w:r>
      <w:r w:rsidR="00CE74EA">
        <w:rPr>
          <w:lang w:val="es-CO"/>
        </w:rPr>
        <w:t xml:space="preserve">parar los días para darle la atención a estas familias de manera diferenciada  así: la admisión de </w:t>
      </w:r>
      <w:proofErr w:type="spellStart"/>
      <w:r w:rsidR="00CE74EA">
        <w:rPr>
          <w:lang w:val="es-CO"/>
        </w:rPr>
        <w:t>Tots</w:t>
      </w:r>
      <w:proofErr w:type="spellEnd"/>
      <w:r w:rsidR="00CE74EA">
        <w:rPr>
          <w:lang w:val="es-CO"/>
        </w:rPr>
        <w:t xml:space="preserve"> y </w:t>
      </w:r>
      <w:proofErr w:type="spellStart"/>
      <w:r w:rsidR="00CE74EA">
        <w:rPr>
          <w:lang w:val="es-CO"/>
        </w:rPr>
        <w:t>Todlers</w:t>
      </w:r>
      <w:proofErr w:type="spellEnd"/>
      <w:r w:rsidR="00CE74EA">
        <w:rPr>
          <w:lang w:val="es-CO"/>
        </w:rPr>
        <w:t xml:space="preserve"> el </w:t>
      </w:r>
      <w:proofErr w:type="spellStart"/>
      <w:r w:rsidR="00CE74EA">
        <w:rPr>
          <w:lang w:val="es-CO"/>
        </w:rPr>
        <w:t>miércoleses</w:t>
      </w:r>
      <w:proofErr w:type="spellEnd"/>
      <w:r w:rsidR="00CE74EA">
        <w:rPr>
          <w:lang w:val="es-CO"/>
        </w:rPr>
        <w:t xml:space="preserve"> 4 de junio y el Play Day de </w:t>
      </w:r>
      <w:proofErr w:type="spellStart"/>
      <w:r w:rsidR="00CE74EA">
        <w:rPr>
          <w:lang w:val="es-CO"/>
        </w:rPr>
        <w:t>Nursery</w:t>
      </w:r>
      <w:proofErr w:type="spellEnd"/>
      <w:r w:rsidR="00CE74EA">
        <w:rPr>
          <w:lang w:val="es-CO"/>
        </w:rPr>
        <w:t xml:space="preserve"> el jueves 5</w:t>
      </w:r>
      <w:r>
        <w:rPr>
          <w:lang w:val="es-CO"/>
        </w:rPr>
        <w:t>.</w:t>
      </w:r>
      <w:r w:rsidRPr="00A7692F">
        <w:rPr>
          <w:lang w:val="es-CO"/>
        </w:rPr>
        <w:t xml:space="preserve"> </w:t>
      </w:r>
    </w:p>
    <w:p w:rsidR="00CE74EA" w:rsidRDefault="00CE74EA" w:rsidP="0030731B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t xml:space="preserve">Pregunta: </w:t>
      </w:r>
      <w:r w:rsidR="00247757">
        <w:rPr>
          <w:lang w:val="es-CO"/>
        </w:rPr>
        <w:t xml:space="preserve">si aceptas la recomendación de separar los momentos de admisión, </w:t>
      </w:r>
      <w:r>
        <w:rPr>
          <w:lang w:val="es-CO"/>
        </w:rPr>
        <w:t xml:space="preserve">el miércoles 4 de junio prefieres tener al grupo de padres nuevos de </w:t>
      </w:r>
      <w:proofErr w:type="spellStart"/>
      <w:r>
        <w:rPr>
          <w:lang w:val="es-CO"/>
        </w:rPr>
        <w:t>Tots</w:t>
      </w:r>
      <w:proofErr w:type="spellEnd"/>
      <w:r>
        <w:rPr>
          <w:lang w:val="es-CO"/>
        </w:rPr>
        <w:t xml:space="preserve">  y </w:t>
      </w:r>
      <w:proofErr w:type="spellStart"/>
      <w:r>
        <w:rPr>
          <w:lang w:val="es-CO"/>
        </w:rPr>
        <w:t>Todlers</w:t>
      </w:r>
      <w:proofErr w:type="spellEnd"/>
      <w:r>
        <w:rPr>
          <w:lang w:val="es-CO"/>
        </w:rPr>
        <w:t xml:space="preserve"> nuevos (5 familias) o al grupo completo antiguos y nuevos (23 familias)</w:t>
      </w:r>
      <w:r w:rsidR="00247757">
        <w:rPr>
          <w:lang w:val="es-CO"/>
        </w:rPr>
        <w:t>?</w:t>
      </w:r>
    </w:p>
    <w:p w:rsidR="00247757" w:rsidRDefault="00247757" w:rsidP="0030731B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t xml:space="preserve">Play Day </w:t>
      </w:r>
      <w:proofErr w:type="spellStart"/>
      <w:r>
        <w:rPr>
          <w:lang w:val="es-CO"/>
        </w:rPr>
        <w:t>Nursery</w:t>
      </w:r>
      <w:proofErr w:type="spellEnd"/>
      <w:r>
        <w:rPr>
          <w:lang w:val="es-CO"/>
        </w:rPr>
        <w:t>:</w:t>
      </w:r>
    </w:p>
    <w:p w:rsidR="00247757" w:rsidRDefault="00247757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 xml:space="preserve">La charla para </w:t>
      </w:r>
      <w:proofErr w:type="spellStart"/>
      <w:r>
        <w:rPr>
          <w:lang w:val="es-CO"/>
        </w:rPr>
        <w:t>Nursery</w:t>
      </w:r>
      <w:proofErr w:type="spellEnd"/>
      <w:r>
        <w:rPr>
          <w:lang w:val="es-CO"/>
        </w:rPr>
        <w:t xml:space="preserve"> será en el A.V. </w:t>
      </w:r>
      <w:proofErr w:type="spellStart"/>
      <w:r>
        <w:rPr>
          <w:lang w:val="es-CO"/>
        </w:rPr>
        <w:t>Room</w:t>
      </w:r>
      <w:proofErr w:type="spellEnd"/>
      <w:r>
        <w:rPr>
          <w:lang w:val="es-CO"/>
        </w:rPr>
        <w:t xml:space="preserve"> a las 9:00 am</w:t>
      </w:r>
    </w:p>
    <w:p w:rsidR="00247757" w:rsidRDefault="00247757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>Tener al apoyo de un personaje de Jóvenes en Escena</w:t>
      </w:r>
    </w:p>
    <w:p w:rsidR="00247757" w:rsidRDefault="00247757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 xml:space="preserve">Se les enviará carta de invitación con la camiseta </w:t>
      </w:r>
      <w:r w:rsidR="00D420A7">
        <w:rPr>
          <w:lang w:val="es-CO"/>
        </w:rPr>
        <w:t>del CCB para engancharlos para e</w:t>
      </w:r>
      <w:r>
        <w:rPr>
          <w:lang w:val="es-CO"/>
        </w:rPr>
        <w:t xml:space="preserve">ste </w:t>
      </w:r>
      <w:r w:rsidR="00D635F4">
        <w:rPr>
          <w:lang w:val="es-CO"/>
        </w:rPr>
        <w:t>día, Pilar y Flor harán el texto</w:t>
      </w:r>
      <w:r>
        <w:rPr>
          <w:lang w:val="es-CO"/>
        </w:rPr>
        <w:t xml:space="preserve"> para pasársel</w:t>
      </w:r>
      <w:r w:rsidR="00D635F4">
        <w:rPr>
          <w:lang w:val="es-CO"/>
        </w:rPr>
        <w:t>o</w:t>
      </w:r>
      <w:r>
        <w:rPr>
          <w:lang w:val="es-CO"/>
        </w:rPr>
        <w:t xml:space="preserve"> a Lía para su diseño e impresión con Comunicaciones</w:t>
      </w:r>
    </w:p>
    <w:p w:rsidR="003E7F89" w:rsidRDefault="003E7F89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>Se les entregará el peluche del león del CCB aquí como regalo</w:t>
      </w:r>
    </w:p>
    <w:p w:rsidR="003E7F89" w:rsidRDefault="003E7F89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 xml:space="preserve">Las profesoras actuales de estos niños en el jardín acompañan  a los niños a su futura clase de </w:t>
      </w:r>
      <w:proofErr w:type="spellStart"/>
      <w:r>
        <w:rPr>
          <w:lang w:val="es-CO"/>
        </w:rPr>
        <w:t>Nursery</w:t>
      </w:r>
      <w:proofErr w:type="spellEnd"/>
    </w:p>
    <w:p w:rsidR="003E7F89" w:rsidRDefault="003E7F89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>Se propone que la actividad dure una hora</w:t>
      </w:r>
      <w:r w:rsidR="00D635F4">
        <w:rPr>
          <w:lang w:val="es-CO"/>
        </w:rPr>
        <w:t xml:space="preserve"> y media</w:t>
      </w:r>
    </w:p>
    <w:p w:rsidR="003E7F89" w:rsidRDefault="00D635F4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lastRenderedPageBreak/>
        <w:t>Refrigerio</w:t>
      </w:r>
      <w:r w:rsidR="003E7F89">
        <w:rPr>
          <w:lang w:val="es-CO"/>
        </w:rPr>
        <w:t>: preguntar a profes de Jardín</w:t>
      </w:r>
      <w:r>
        <w:rPr>
          <w:lang w:val="es-CO"/>
        </w:rPr>
        <w:t xml:space="preserve"> por sus preferencias</w:t>
      </w:r>
    </w:p>
    <w:p w:rsidR="006A6458" w:rsidRDefault="006A6458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>Definir materiales para este día y el salón</w:t>
      </w:r>
    </w:p>
    <w:p w:rsidR="00266CCD" w:rsidRDefault="00266CCD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 xml:space="preserve">Los Prekinder actuales deberán estar en actividades con especialistas en rotación </w:t>
      </w:r>
      <w:r w:rsidR="00BE3D02">
        <w:rPr>
          <w:lang w:val="es-CO"/>
        </w:rPr>
        <w:t xml:space="preserve">en el 4o periodo así: </w:t>
      </w:r>
      <w:r>
        <w:rPr>
          <w:lang w:val="es-CO"/>
        </w:rPr>
        <w:t xml:space="preserve">PKA: biblioteca español, PKB: Arte, PKC: música </w:t>
      </w:r>
    </w:p>
    <w:p w:rsidR="00266CCD" w:rsidRDefault="00266CCD" w:rsidP="00247757">
      <w:pPr>
        <w:pStyle w:val="ListParagraph"/>
        <w:numPr>
          <w:ilvl w:val="1"/>
          <w:numId w:val="14"/>
        </w:numPr>
        <w:rPr>
          <w:color w:val="FF0000"/>
          <w:lang w:val="es-CO"/>
        </w:rPr>
      </w:pPr>
      <w:r w:rsidRPr="00266CCD">
        <w:rPr>
          <w:color w:val="FF0000"/>
          <w:lang w:val="es-CO"/>
        </w:rPr>
        <w:t>(revisar horario de ensayos Summer show)</w:t>
      </w:r>
    </w:p>
    <w:p w:rsidR="00BE4021" w:rsidRPr="00266CCD" w:rsidRDefault="008E3C5F" w:rsidP="00247757">
      <w:pPr>
        <w:pStyle w:val="ListParagraph"/>
        <w:numPr>
          <w:ilvl w:val="1"/>
          <w:numId w:val="14"/>
        </w:numPr>
        <w:rPr>
          <w:color w:val="FF0000"/>
          <w:lang w:val="es-CO"/>
        </w:rPr>
      </w:pPr>
      <w:r>
        <w:rPr>
          <w:color w:val="FF0000"/>
          <w:lang w:val="es-CO"/>
        </w:rPr>
        <w:t xml:space="preserve">Para tener más tiempo para las compras del nuevo salón de </w:t>
      </w:r>
      <w:proofErr w:type="spellStart"/>
      <w:r>
        <w:rPr>
          <w:color w:val="FF0000"/>
          <w:lang w:val="es-CO"/>
        </w:rPr>
        <w:t>Nursery</w:t>
      </w:r>
      <w:proofErr w:type="spellEnd"/>
      <w:r>
        <w:rPr>
          <w:color w:val="FF0000"/>
          <w:lang w:val="es-CO"/>
        </w:rPr>
        <w:t xml:space="preserve"> se propone en posponer el Play Day para el 20 de junio</w:t>
      </w:r>
      <w:r w:rsidR="00BE4021">
        <w:rPr>
          <w:color w:val="FF0000"/>
          <w:lang w:val="es-CO"/>
        </w:rPr>
        <w:t xml:space="preserve"> </w:t>
      </w:r>
    </w:p>
    <w:p w:rsidR="00D635F4" w:rsidRPr="00D635F4" w:rsidRDefault="00D635F4" w:rsidP="00D635F4">
      <w:pPr>
        <w:ind w:left="1080"/>
        <w:rPr>
          <w:u w:val="single"/>
          <w:lang w:val="es-CO"/>
        </w:rPr>
      </w:pPr>
      <w:r w:rsidRPr="00D635F4">
        <w:rPr>
          <w:u w:val="single"/>
          <w:lang w:val="es-CO"/>
        </w:rPr>
        <w:t>Horario</w:t>
      </w:r>
      <w:r>
        <w:rPr>
          <w:u w:val="single"/>
          <w:lang w:val="es-CO"/>
        </w:rPr>
        <w:t>:</w:t>
      </w:r>
    </w:p>
    <w:p w:rsidR="00D635F4" w:rsidRDefault="00D635F4" w:rsidP="00D635F4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 xml:space="preserve">9:00 am – 9:15 am </w:t>
      </w:r>
      <w:r>
        <w:rPr>
          <w:lang w:val="es-CO"/>
        </w:rPr>
        <w:t>Los niños de jardín actuales llegan con sus padres y las profesoras de ellos los esperan</w:t>
      </w:r>
      <w:r>
        <w:rPr>
          <w:lang w:val="es-CO"/>
        </w:rPr>
        <w:t xml:space="preserve"> en la entrada y los acompañan al salón de </w:t>
      </w:r>
      <w:proofErr w:type="spellStart"/>
      <w:r>
        <w:rPr>
          <w:lang w:val="es-CO"/>
        </w:rPr>
        <w:t>Nursery</w:t>
      </w:r>
      <w:proofErr w:type="spellEnd"/>
    </w:p>
    <w:p w:rsidR="00D635F4" w:rsidRDefault="00D635F4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 xml:space="preserve">9:15 am – 9:30 am Actividad </w:t>
      </w:r>
      <w:r w:rsidR="006A6458">
        <w:rPr>
          <w:lang w:val="es-CO"/>
        </w:rPr>
        <w:t>lúdica pedagógica con</w:t>
      </w:r>
      <w:r>
        <w:rPr>
          <w:lang w:val="es-CO"/>
        </w:rPr>
        <w:t xml:space="preserve"> padres y niños</w:t>
      </w:r>
    </w:p>
    <w:p w:rsidR="00D635F4" w:rsidRDefault="00D635F4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>9:30 am – 10:00 am Charla con la jefe de sección</w:t>
      </w:r>
    </w:p>
    <w:p w:rsidR="00D635F4" w:rsidRDefault="00D635F4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>9:30 am – 10:00 Actividad con niños</w:t>
      </w:r>
    </w:p>
    <w:p w:rsidR="00D635F4" w:rsidRDefault="00D635F4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 xml:space="preserve">10:00 am Refrigerio y </w:t>
      </w:r>
      <w:proofErr w:type="spellStart"/>
      <w:r>
        <w:rPr>
          <w:lang w:val="es-CO"/>
        </w:rPr>
        <w:t>playground</w:t>
      </w:r>
      <w:proofErr w:type="spellEnd"/>
    </w:p>
    <w:p w:rsidR="00D635F4" w:rsidRDefault="00D635F4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>10:00 am Refrigerio para padres</w:t>
      </w:r>
    </w:p>
    <w:p w:rsidR="008E3C5F" w:rsidRDefault="008E3C5F" w:rsidP="00247757">
      <w:pPr>
        <w:pStyle w:val="ListParagraph"/>
        <w:numPr>
          <w:ilvl w:val="1"/>
          <w:numId w:val="14"/>
        </w:numPr>
        <w:rPr>
          <w:lang w:val="es-CO"/>
        </w:rPr>
      </w:pPr>
      <w:r>
        <w:rPr>
          <w:lang w:val="es-CO"/>
        </w:rPr>
        <w:t>10:30 am Salida de niños al jardín</w:t>
      </w:r>
      <w:bookmarkStart w:id="0" w:name="_GoBack"/>
      <w:bookmarkEnd w:id="0"/>
    </w:p>
    <w:p w:rsidR="00266CCD" w:rsidRPr="00266CCD" w:rsidRDefault="00266CCD" w:rsidP="00266CCD">
      <w:pPr>
        <w:rPr>
          <w:lang w:val="es-CO"/>
        </w:rPr>
      </w:pPr>
    </w:p>
    <w:p w:rsidR="00247757" w:rsidRPr="0030731B" w:rsidRDefault="00247757" w:rsidP="00247757">
      <w:pPr>
        <w:pStyle w:val="ListParagraph"/>
        <w:rPr>
          <w:lang w:val="es-CO"/>
        </w:rPr>
      </w:pPr>
    </w:p>
    <w:p w:rsidR="0030731B" w:rsidRPr="002E24F5" w:rsidRDefault="0030731B" w:rsidP="0030731B">
      <w:pPr>
        <w:pStyle w:val="ListParagraph"/>
        <w:shd w:val="clear" w:color="auto" w:fill="FFFFFF"/>
        <w:spacing w:line="240" w:lineRule="auto"/>
        <w:rPr>
          <w:lang w:val="es-CO"/>
        </w:rPr>
      </w:pPr>
    </w:p>
    <w:sectPr w:rsidR="0030731B" w:rsidRPr="002E24F5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3EF"/>
    <w:multiLevelType w:val="hybridMultilevel"/>
    <w:tmpl w:val="72C095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2A9E75D2"/>
    <w:lvl w:ilvl="0" w:tplc="707A636A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1B5"/>
    <w:multiLevelType w:val="hybridMultilevel"/>
    <w:tmpl w:val="ABB27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E39"/>
    <w:multiLevelType w:val="hybridMultilevel"/>
    <w:tmpl w:val="0C185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F48D9"/>
    <w:multiLevelType w:val="hybridMultilevel"/>
    <w:tmpl w:val="BE6CE7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3379B"/>
    <w:multiLevelType w:val="hybridMultilevel"/>
    <w:tmpl w:val="E8C438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479C9"/>
    <w:multiLevelType w:val="hybridMultilevel"/>
    <w:tmpl w:val="B4C8DE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C0D16"/>
    <w:multiLevelType w:val="hybridMultilevel"/>
    <w:tmpl w:val="9D707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719EB"/>
    <w:multiLevelType w:val="hybridMultilevel"/>
    <w:tmpl w:val="FFE0F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E7F40"/>
    <w:multiLevelType w:val="hybridMultilevel"/>
    <w:tmpl w:val="2272BBF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6572EF3"/>
    <w:multiLevelType w:val="hybridMultilevel"/>
    <w:tmpl w:val="9CD042E4"/>
    <w:lvl w:ilvl="0" w:tplc="C0DC3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17498"/>
    <w:multiLevelType w:val="hybridMultilevel"/>
    <w:tmpl w:val="1C8A2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6"/>
  </w:num>
  <w:num w:numId="5">
    <w:abstractNumId w:val="12"/>
  </w:num>
  <w:num w:numId="6">
    <w:abstractNumId w:val="5"/>
  </w:num>
  <w:num w:numId="7">
    <w:abstractNumId w:val="13"/>
  </w:num>
  <w:num w:numId="8">
    <w:abstractNumId w:val="1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9"/>
  </w:num>
  <w:num w:numId="1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22616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67116"/>
    <w:rsid w:val="00071820"/>
    <w:rsid w:val="00072421"/>
    <w:rsid w:val="00072F5F"/>
    <w:rsid w:val="00081509"/>
    <w:rsid w:val="00082AD4"/>
    <w:rsid w:val="0008457B"/>
    <w:rsid w:val="000867BE"/>
    <w:rsid w:val="000901D8"/>
    <w:rsid w:val="000920C7"/>
    <w:rsid w:val="00093B08"/>
    <w:rsid w:val="0009703A"/>
    <w:rsid w:val="000A259F"/>
    <w:rsid w:val="000B1E48"/>
    <w:rsid w:val="000C07D0"/>
    <w:rsid w:val="000C2CDA"/>
    <w:rsid w:val="000C53B8"/>
    <w:rsid w:val="000E2FF6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40F57"/>
    <w:rsid w:val="00142E5A"/>
    <w:rsid w:val="00154F51"/>
    <w:rsid w:val="00156043"/>
    <w:rsid w:val="00162199"/>
    <w:rsid w:val="001632F1"/>
    <w:rsid w:val="00174DA2"/>
    <w:rsid w:val="00174E0F"/>
    <w:rsid w:val="00174E9E"/>
    <w:rsid w:val="00175B19"/>
    <w:rsid w:val="0017652F"/>
    <w:rsid w:val="00180707"/>
    <w:rsid w:val="00182A97"/>
    <w:rsid w:val="00183DA1"/>
    <w:rsid w:val="001857E7"/>
    <w:rsid w:val="00185CF0"/>
    <w:rsid w:val="00191638"/>
    <w:rsid w:val="00191DF4"/>
    <w:rsid w:val="00193704"/>
    <w:rsid w:val="001A32C3"/>
    <w:rsid w:val="001A331C"/>
    <w:rsid w:val="001A4916"/>
    <w:rsid w:val="001A6F8C"/>
    <w:rsid w:val="001B18EF"/>
    <w:rsid w:val="001B5491"/>
    <w:rsid w:val="001C1D80"/>
    <w:rsid w:val="001C5A93"/>
    <w:rsid w:val="001D3971"/>
    <w:rsid w:val="001E1318"/>
    <w:rsid w:val="001E15B1"/>
    <w:rsid w:val="001E320A"/>
    <w:rsid w:val="001E5714"/>
    <w:rsid w:val="001F754C"/>
    <w:rsid w:val="002102E9"/>
    <w:rsid w:val="00210FEE"/>
    <w:rsid w:val="00212624"/>
    <w:rsid w:val="00214757"/>
    <w:rsid w:val="00216544"/>
    <w:rsid w:val="00217315"/>
    <w:rsid w:val="00227456"/>
    <w:rsid w:val="00227C94"/>
    <w:rsid w:val="00231ADC"/>
    <w:rsid w:val="0024023E"/>
    <w:rsid w:val="00246EDE"/>
    <w:rsid w:val="00247757"/>
    <w:rsid w:val="00250067"/>
    <w:rsid w:val="00250326"/>
    <w:rsid w:val="00252A8C"/>
    <w:rsid w:val="00252B41"/>
    <w:rsid w:val="002630D7"/>
    <w:rsid w:val="00265178"/>
    <w:rsid w:val="00266CCD"/>
    <w:rsid w:val="00270D10"/>
    <w:rsid w:val="0027144A"/>
    <w:rsid w:val="00271F64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3D7C"/>
    <w:rsid w:val="002C5102"/>
    <w:rsid w:val="002C5DF5"/>
    <w:rsid w:val="002C6FA1"/>
    <w:rsid w:val="002D2B6B"/>
    <w:rsid w:val="002D585E"/>
    <w:rsid w:val="002D5AF1"/>
    <w:rsid w:val="002D5E39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30731B"/>
    <w:rsid w:val="00310152"/>
    <w:rsid w:val="00316E00"/>
    <w:rsid w:val="0032648C"/>
    <w:rsid w:val="003275F8"/>
    <w:rsid w:val="00330736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2372"/>
    <w:rsid w:val="00365DB2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187B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D384B"/>
    <w:rsid w:val="003E1D90"/>
    <w:rsid w:val="003E3ACA"/>
    <w:rsid w:val="003E5D74"/>
    <w:rsid w:val="003E6C0D"/>
    <w:rsid w:val="003E7F89"/>
    <w:rsid w:val="003F6068"/>
    <w:rsid w:val="004024C3"/>
    <w:rsid w:val="00404DB4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3191"/>
    <w:rsid w:val="0044536F"/>
    <w:rsid w:val="00453E83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D31B7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24D"/>
    <w:rsid w:val="00550FA5"/>
    <w:rsid w:val="00554156"/>
    <w:rsid w:val="00560F5F"/>
    <w:rsid w:val="00563645"/>
    <w:rsid w:val="00564D2A"/>
    <w:rsid w:val="005662ED"/>
    <w:rsid w:val="005669E2"/>
    <w:rsid w:val="00572C58"/>
    <w:rsid w:val="005732BE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B3CEF"/>
    <w:rsid w:val="005C0B32"/>
    <w:rsid w:val="005D027E"/>
    <w:rsid w:val="005D128D"/>
    <w:rsid w:val="005D3BF3"/>
    <w:rsid w:val="005D4C57"/>
    <w:rsid w:val="005D5782"/>
    <w:rsid w:val="005D7577"/>
    <w:rsid w:val="005E197D"/>
    <w:rsid w:val="005E52CE"/>
    <w:rsid w:val="005E57C1"/>
    <w:rsid w:val="005F0647"/>
    <w:rsid w:val="005F507F"/>
    <w:rsid w:val="005F5869"/>
    <w:rsid w:val="00602CB7"/>
    <w:rsid w:val="00605173"/>
    <w:rsid w:val="00606B3B"/>
    <w:rsid w:val="00606EEC"/>
    <w:rsid w:val="00606F9A"/>
    <w:rsid w:val="00607C1B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7FA"/>
    <w:rsid w:val="006418D1"/>
    <w:rsid w:val="00641A4F"/>
    <w:rsid w:val="00642938"/>
    <w:rsid w:val="006453A3"/>
    <w:rsid w:val="00650C57"/>
    <w:rsid w:val="00652B0F"/>
    <w:rsid w:val="00666E32"/>
    <w:rsid w:val="00667C65"/>
    <w:rsid w:val="0067347F"/>
    <w:rsid w:val="0068029D"/>
    <w:rsid w:val="00683AE3"/>
    <w:rsid w:val="00683C24"/>
    <w:rsid w:val="00696B1C"/>
    <w:rsid w:val="006A6301"/>
    <w:rsid w:val="006A6458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548A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56E0"/>
    <w:rsid w:val="0075608D"/>
    <w:rsid w:val="0076038E"/>
    <w:rsid w:val="00762FC9"/>
    <w:rsid w:val="007657AE"/>
    <w:rsid w:val="00765C86"/>
    <w:rsid w:val="00767D7C"/>
    <w:rsid w:val="00770DEE"/>
    <w:rsid w:val="0078012E"/>
    <w:rsid w:val="00780BAB"/>
    <w:rsid w:val="00780F21"/>
    <w:rsid w:val="00781E23"/>
    <w:rsid w:val="00783752"/>
    <w:rsid w:val="0078411E"/>
    <w:rsid w:val="00785270"/>
    <w:rsid w:val="007866B1"/>
    <w:rsid w:val="007904AC"/>
    <w:rsid w:val="00795036"/>
    <w:rsid w:val="00796127"/>
    <w:rsid w:val="007A1C40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5789F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9FE"/>
    <w:rsid w:val="00885B17"/>
    <w:rsid w:val="0088650C"/>
    <w:rsid w:val="00893CB9"/>
    <w:rsid w:val="008A1D54"/>
    <w:rsid w:val="008A4CCA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3C5F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27CB3"/>
    <w:rsid w:val="009304D2"/>
    <w:rsid w:val="0093267B"/>
    <w:rsid w:val="009326BA"/>
    <w:rsid w:val="00934BC0"/>
    <w:rsid w:val="00935B89"/>
    <w:rsid w:val="0094024A"/>
    <w:rsid w:val="00941F96"/>
    <w:rsid w:val="00945ACC"/>
    <w:rsid w:val="009548BE"/>
    <w:rsid w:val="00954A7D"/>
    <w:rsid w:val="00961AB6"/>
    <w:rsid w:val="00964EA3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455A"/>
    <w:rsid w:val="00A35A10"/>
    <w:rsid w:val="00A36E25"/>
    <w:rsid w:val="00A3797F"/>
    <w:rsid w:val="00A4117A"/>
    <w:rsid w:val="00A41A2F"/>
    <w:rsid w:val="00A439BB"/>
    <w:rsid w:val="00A526EE"/>
    <w:rsid w:val="00A53564"/>
    <w:rsid w:val="00A54D42"/>
    <w:rsid w:val="00A636C6"/>
    <w:rsid w:val="00A73048"/>
    <w:rsid w:val="00A74939"/>
    <w:rsid w:val="00A7692F"/>
    <w:rsid w:val="00A76B5B"/>
    <w:rsid w:val="00A84269"/>
    <w:rsid w:val="00A9257F"/>
    <w:rsid w:val="00AA3DC3"/>
    <w:rsid w:val="00AA41DE"/>
    <w:rsid w:val="00AB5D48"/>
    <w:rsid w:val="00AB77F5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743E9"/>
    <w:rsid w:val="00B761DA"/>
    <w:rsid w:val="00B77378"/>
    <w:rsid w:val="00B81432"/>
    <w:rsid w:val="00B8216F"/>
    <w:rsid w:val="00B8575E"/>
    <w:rsid w:val="00B87AEE"/>
    <w:rsid w:val="00B90DE6"/>
    <w:rsid w:val="00BA1284"/>
    <w:rsid w:val="00BA20C3"/>
    <w:rsid w:val="00BA4ADC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3D02"/>
    <w:rsid w:val="00BE4021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47A3B"/>
    <w:rsid w:val="00C5570F"/>
    <w:rsid w:val="00C57F76"/>
    <w:rsid w:val="00C6174F"/>
    <w:rsid w:val="00C61B61"/>
    <w:rsid w:val="00C7497F"/>
    <w:rsid w:val="00C74CEF"/>
    <w:rsid w:val="00C74CFF"/>
    <w:rsid w:val="00C85325"/>
    <w:rsid w:val="00C86C1A"/>
    <w:rsid w:val="00C9115F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4803"/>
    <w:rsid w:val="00CE74EA"/>
    <w:rsid w:val="00CE7C1B"/>
    <w:rsid w:val="00D01361"/>
    <w:rsid w:val="00D01C82"/>
    <w:rsid w:val="00D04325"/>
    <w:rsid w:val="00D05EF5"/>
    <w:rsid w:val="00D07C76"/>
    <w:rsid w:val="00D112BE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20A7"/>
    <w:rsid w:val="00D430EC"/>
    <w:rsid w:val="00D43306"/>
    <w:rsid w:val="00D43D23"/>
    <w:rsid w:val="00D47571"/>
    <w:rsid w:val="00D53CBE"/>
    <w:rsid w:val="00D6005D"/>
    <w:rsid w:val="00D610CC"/>
    <w:rsid w:val="00D61BFD"/>
    <w:rsid w:val="00D635F4"/>
    <w:rsid w:val="00D644BB"/>
    <w:rsid w:val="00D727AE"/>
    <w:rsid w:val="00D741B1"/>
    <w:rsid w:val="00D74DED"/>
    <w:rsid w:val="00D7647A"/>
    <w:rsid w:val="00D7791F"/>
    <w:rsid w:val="00D81754"/>
    <w:rsid w:val="00D84467"/>
    <w:rsid w:val="00D87978"/>
    <w:rsid w:val="00D970A1"/>
    <w:rsid w:val="00D970F0"/>
    <w:rsid w:val="00DA49AC"/>
    <w:rsid w:val="00DA573F"/>
    <w:rsid w:val="00DB3655"/>
    <w:rsid w:val="00DB7798"/>
    <w:rsid w:val="00DC5059"/>
    <w:rsid w:val="00DC7BA4"/>
    <w:rsid w:val="00DD3F7A"/>
    <w:rsid w:val="00DD4487"/>
    <w:rsid w:val="00DD5D17"/>
    <w:rsid w:val="00DE5480"/>
    <w:rsid w:val="00DF0F01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6F38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54402"/>
    <w:rsid w:val="00E676CA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912ED"/>
    <w:rsid w:val="00E93B49"/>
    <w:rsid w:val="00E97B48"/>
    <w:rsid w:val="00EA2A97"/>
    <w:rsid w:val="00EB17A2"/>
    <w:rsid w:val="00EB3DE9"/>
    <w:rsid w:val="00EB5318"/>
    <w:rsid w:val="00EC3E27"/>
    <w:rsid w:val="00EC7608"/>
    <w:rsid w:val="00ED075B"/>
    <w:rsid w:val="00ED3052"/>
    <w:rsid w:val="00ED5DBD"/>
    <w:rsid w:val="00EE3445"/>
    <w:rsid w:val="00EE37AF"/>
    <w:rsid w:val="00EE4081"/>
    <w:rsid w:val="00EE4917"/>
    <w:rsid w:val="00EE6926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406F"/>
    <w:rsid w:val="00F24674"/>
    <w:rsid w:val="00F27CCB"/>
    <w:rsid w:val="00F33906"/>
    <w:rsid w:val="00F403E6"/>
    <w:rsid w:val="00F406A8"/>
    <w:rsid w:val="00F468FB"/>
    <w:rsid w:val="00F4747A"/>
    <w:rsid w:val="00F47A47"/>
    <w:rsid w:val="00F53096"/>
    <w:rsid w:val="00F56167"/>
    <w:rsid w:val="00F64BEC"/>
    <w:rsid w:val="00F64EDC"/>
    <w:rsid w:val="00F67C93"/>
    <w:rsid w:val="00F71501"/>
    <w:rsid w:val="00F747DC"/>
    <w:rsid w:val="00F754D6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086"/>
    <w:rsid w:val="00FE2175"/>
    <w:rsid w:val="00FE3932"/>
    <w:rsid w:val="00FF3516"/>
    <w:rsid w:val="00FF5194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D95CAC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5837D-DF55-42CF-9C3C-18FE109D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91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7</cp:revision>
  <cp:lastPrinted>2011-12-22T15:28:00Z</cp:lastPrinted>
  <dcterms:created xsi:type="dcterms:W3CDTF">2014-05-13T20:12:00Z</dcterms:created>
  <dcterms:modified xsi:type="dcterms:W3CDTF">2014-05-13T22:10:00Z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